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2C112C7E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BF36E9">
        <w:rPr>
          <w:rFonts w:ascii="Garamond" w:hAnsi="Garamond"/>
          <w:sz w:val="24"/>
          <w:szCs w:val="24"/>
        </w:rPr>
        <w:t>2</w:t>
      </w:r>
      <w:r w:rsidR="00865866">
        <w:rPr>
          <w:rFonts w:ascii="Garamond" w:hAnsi="Garamond"/>
          <w:sz w:val="24"/>
          <w:szCs w:val="24"/>
        </w:rPr>
        <w:t>5</w:t>
      </w:r>
      <w:r w:rsidRPr="003B7B95">
        <w:rPr>
          <w:rFonts w:ascii="Garamond" w:hAnsi="Garamond"/>
          <w:sz w:val="24"/>
          <w:szCs w:val="24"/>
        </w:rPr>
        <w:t>-2021</w:t>
      </w:r>
    </w:p>
    <w:p w14:paraId="734915B7" w14:textId="24CF4B9B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865866" w:rsidRPr="004418D0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https://zakazky.zcu.cz/contract_display_4640.html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3774D3EB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ED389C">
        <w:rPr>
          <w:rFonts w:ascii="Garamond" w:hAnsi="Garamond" w:cs="Arial"/>
          <w:sz w:val="22"/>
          <w:szCs w:val="22"/>
        </w:rPr>
        <w:t>02</w:t>
      </w:r>
      <w:r w:rsidR="00BF36E9">
        <w:rPr>
          <w:rFonts w:ascii="Garamond" w:hAnsi="Garamond" w:cs="Arial"/>
          <w:sz w:val="22"/>
          <w:szCs w:val="22"/>
        </w:rPr>
        <w:t>.0</w:t>
      </w:r>
      <w:r w:rsidR="00ED389C">
        <w:rPr>
          <w:rFonts w:ascii="Garamond" w:hAnsi="Garamond" w:cs="Arial"/>
          <w:sz w:val="22"/>
          <w:szCs w:val="22"/>
        </w:rPr>
        <w:t>7</w:t>
      </w:r>
      <w:r w:rsidR="003B7B95">
        <w:rPr>
          <w:rFonts w:ascii="Garamond" w:hAnsi="Garamond" w:cs="Arial"/>
          <w:sz w:val="22"/>
          <w:szCs w:val="22"/>
        </w:rPr>
        <w:t>.2021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3B7B95">
        <w:rPr>
          <w:rFonts w:ascii="Garamond" w:hAnsi="Garamond" w:cs="Arial"/>
          <w:sz w:val="22"/>
          <w:szCs w:val="22"/>
        </w:rPr>
        <w:t>09:</w:t>
      </w:r>
      <w:r w:rsidR="00865866">
        <w:rPr>
          <w:rFonts w:ascii="Garamond" w:hAnsi="Garamond" w:cs="Arial"/>
          <w:sz w:val="22"/>
          <w:szCs w:val="22"/>
        </w:rPr>
        <w:t>3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  <w:bookmarkStart w:id="4" w:name="_GoBack"/>
      <w:bookmarkEnd w:id="4"/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CB34DD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A8DB74" w14:textId="77777777" w:rsidR="00B0184B" w:rsidRDefault="00B0184B" w:rsidP="00795AAC">
      <w:r>
        <w:separator/>
      </w:r>
    </w:p>
  </w:endnote>
  <w:endnote w:type="continuationSeparator" w:id="0">
    <w:p w14:paraId="5489BB04" w14:textId="77777777" w:rsidR="00B0184B" w:rsidRDefault="00B0184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339815" w14:textId="77777777" w:rsidR="00B0184B" w:rsidRDefault="00B0184B" w:rsidP="00795AAC">
      <w:r>
        <w:separator/>
      </w:r>
    </w:p>
  </w:footnote>
  <w:footnote w:type="continuationSeparator" w:id="0">
    <w:p w14:paraId="165215FA" w14:textId="77777777" w:rsidR="00B0184B" w:rsidRDefault="00B0184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F75"/>
    <w:rsid w:val="00012D96"/>
    <w:rsid w:val="0001621D"/>
    <w:rsid w:val="00021C66"/>
    <w:rsid w:val="000258BA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7693F"/>
    <w:rsid w:val="00083C37"/>
    <w:rsid w:val="00086AE4"/>
    <w:rsid w:val="000909A0"/>
    <w:rsid w:val="00093908"/>
    <w:rsid w:val="00095E03"/>
    <w:rsid w:val="000A4564"/>
    <w:rsid w:val="000A5773"/>
    <w:rsid w:val="000A5E08"/>
    <w:rsid w:val="000C57C5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5A76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F419F"/>
    <w:rsid w:val="003024B8"/>
    <w:rsid w:val="00304A60"/>
    <w:rsid w:val="00305BB0"/>
    <w:rsid w:val="003063D6"/>
    <w:rsid w:val="0031024E"/>
    <w:rsid w:val="00311988"/>
    <w:rsid w:val="003126EA"/>
    <w:rsid w:val="00313A37"/>
    <w:rsid w:val="00320779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9B7"/>
    <w:rsid w:val="00406F62"/>
    <w:rsid w:val="00420073"/>
    <w:rsid w:val="00423A32"/>
    <w:rsid w:val="00425FD2"/>
    <w:rsid w:val="004376D6"/>
    <w:rsid w:val="004400E1"/>
    <w:rsid w:val="004479AE"/>
    <w:rsid w:val="00452E4D"/>
    <w:rsid w:val="004576B0"/>
    <w:rsid w:val="004605D0"/>
    <w:rsid w:val="00475615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137A"/>
    <w:rsid w:val="00571557"/>
    <w:rsid w:val="00591CE0"/>
    <w:rsid w:val="00592FF9"/>
    <w:rsid w:val="005A032C"/>
    <w:rsid w:val="005A575C"/>
    <w:rsid w:val="005B0DE0"/>
    <w:rsid w:val="005C01F9"/>
    <w:rsid w:val="005C1E8D"/>
    <w:rsid w:val="005D06B7"/>
    <w:rsid w:val="005E1AA8"/>
    <w:rsid w:val="005E599C"/>
    <w:rsid w:val="006135F9"/>
    <w:rsid w:val="006168A1"/>
    <w:rsid w:val="00617021"/>
    <w:rsid w:val="00641634"/>
    <w:rsid w:val="00641C45"/>
    <w:rsid w:val="0064432C"/>
    <w:rsid w:val="00646EF9"/>
    <w:rsid w:val="006479AD"/>
    <w:rsid w:val="006504FE"/>
    <w:rsid w:val="00650FC7"/>
    <w:rsid w:val="0065304C"/>
    <w:rsid w:val="00653C27"/>
    <w:rsid w:val="006579BB"/>
    <w:rsid w:val="006619C8"/>
    <w:rsid w:val="0066429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69C1"/>
    <w:rsid w:val="006D0C83"/>
    <w:rsid w:val="006D427F"/>
    <w:rsid w:val="006D6F86"/>
    <w:rsid w:val="006F7426"/>
    <w:rsid w:val="0070420C"/>
    <w:rsid w:val="0070545A"/>
    <w:rsid w:val="0072046A"/>
    <w:rsid w:val="007238B3"/>
    <w:rsid w:val="007306BC"/>
    <w:rsid w:val="00730B83"/>
    <w:rsid w:val="00735FBF"/>
    <w:rsid w:val="007379B2"/>
    <w:rsid w:val="00754BF3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8009FE"/>
    <w:rsid w:val="00800FB4"/>
    <w:rsid w:val="0081437D"/>
    <w:rsid w:val="0082179D"/>
    <w:rsid w:val="00822D46"/>
    <w:rsid w:val="008252D0"/>
    <w:rsid w:val="0082680D"/>
    <w:rsid w:val="00841F0D"/>
    <w:rsid w:val="00854B10"/>
    <w:rsid w:val="00857883"/>
    <w:rsid w:val="0086327C"/>
    <w:rsid w:val="00865866"/>
    <w:rsid w:val="0087625A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62DD"/>
    <w:rsid w:val="00917EE9"/>
    <w:rsid w:val="00924ABD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545F1"/>
    <w:rsid w:val="00A6168F"/>
    <w:rsid w:val="00A66D1E"/>
    <w:rsid w:val="00A77624"/>
    <w:rsid w:val="00A82F84"/>
    <w:rsid w:val="00A90797"/>
    <w:rsid w:val="00AA161E"/>
    <w:rsid w:val="00AA3B62"/>
    <w:rsid w:val="00AA7E60"/>
    <w:rsid w:val="00AC352C"/>
    <w:rsid w:val="00AC487C"/>
    <w:rsid w:val="00AC534A"/>
    <w:rsid w:val="00AC5408"/>
    <w:rsid w:val="00AC56B9"/>
    <w:rsid w:val="00AD69FB"/>
    <w:rsid w:val="00AE46B1"/>
    <w:rsid w:val="00AE5B0B"/>
    <w:rsid w:val="00AE67B7"/>
    <w:rsid w:val="00AE6DAB"/>
    <w:rsid w:val="00AF315D"/>
    <w:rsid w:val="00B0184B"/>
    <w:rsid w:val="00B02193"/>
    <w:rsid w:val="00B12B58"/>
    <w:rsid w:val="00B15953"/>
    <w:rsid w:val="00B16994"/>
    <w:rsid w:val="00B22D5E"/>
    <w:rsid w:val="00B25E4B"/>
    <w:rsid w:val="00B31681"/>
    <w:rsid w:val="00B35FCD"/>
    <w:rsid w:val="00B436AB"/>
    <w:rsid w:val="00B45FBB"/>
    <w:rsid w:val="00B507B9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3A55"/>
    <w:rsid w:val="00C11970"/>
    <w:rsid w:val="00C1575F"/>
    <w:rsid w:val="00C232BE"/>
    <w:rsid w:val="00C27316"/>
    <w:rsid w:val="00C310DC"/>
    <w:rsid w:val="00C31F1D"/>
    <w:rsid w:val="00C45272"/>
    <w:rsid w:val="00C633E2"/>
    <w:rsid w:val="00C667B7"/>
    <w:rsid w:val="00C74455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19DD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03C8"/>
    <w:rsid w:val="00D64A33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640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dh7I5rVA5Q9TE2slTDV1ZkbbKkHF9tdvl6L3u/nXJh4=</DigestValue>
    </Reference>
    <Reference Type="http://www.w3.org/2000/09/xmldsig#Object" URI="#idOfficeObject">
      <DigestMethod Algorithm="http://www.w3.org/2001/04/xmlenc#sha256"/>
      <DigestValue>azyOh4sL0cUVQEUc1uBpOgbWRJvXCgn0gNSzXJWnt/c=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aK0AsY8Z1PQkUZu1O6h42WGz5XZ7ybr8HSSr3FA1C/U=</DigestValue>
    </Reference>
  </SignedInfo>
  <SignatureValue>hotwOba7WUKE57jwC1CyFn4LjSvRCGIf/eoXI64nMK7BB7v60o9MgxXPI3turXO9fZZ4z/Y67Sa6
/9bxKL49HaAfw+PpxE94w7oSGj5clbIyQTsXlvO7RVbprRK/h9VvK80wE1n8snCql4Lm3/WqvndV
KHh3zZfnTPr7+1HSoBy6gGNSxzwaYmKtSqfeIsqXcDihajrABP76OmcBHemUFt2ZBq2xClGvmidi
gKDIOqJWhuPBIrTU72FvqlguuPcMUpFukNf0uuey9YwXSqq/79r9BllrcuoCvLH/Jt54tGOE4Acp
xnK3jwvlhCyulUz3ot1CHTptNODyis9q7Yho7A==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oovX9uUBxnbdcy4MjfE8MACKBrKo5Ewi8ErJlZAfFLk=</DigestValue>
      </Reference>
      <Reference URI="/word/document.xml?ContentType=application/vnd.openxmlformats-officedocument.wordprocessingml.document.main+xml">
        <DigestMethod Algorithm="http://www.w3.org/2001/04/xmlenc#sha256"/>
        <DigestValue>At2Hf/zHko09YdfUIAFkJwCJB/4PUzMZXpZfITDDX0s=</DigestValue>
      </Reference>
      <Reference URI="/word/endnotes.xml?ContentType=application/vnd.openxmlformats-officedocument.wordprocessingml.endnotes+xml">
        <DigestMethod Algorithm="http://www.w3.org/2001/04/xmlenc#sha256"/>
        <DigestValue>EkmUYqyz7kSXJZDJZ0rmqekOrYtOOZRo+pEGZwDypC8=</DigestValue>
      </Reference>
      <Reference URI="/word/fontTable.xml?ContentType=application/vnd.openxmlformats-officedocument.wordprocessingml.fontTable+xml">
        <DigestMethod Algorithm="http://www.w3.org/2001/04/xmlenc#sha256"/>
        <DigestValue>2E8bsIjo7JnHVZgOCHodkWz0TgylIo1iDdP8kfThI9Y=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6GjXx+gpVDhqZEPT21xkZLJZj22+LfQfs5YgCZqusko=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YNr24omkUhlVSEzhQnJvhocX0V3/txhgZZWYA/a4BVQ=</DigestValue>
      </Reference>
      <Reference URI="/word/settings.xml?ContentType=application/vnd.openxmlformats-officedocument.wordprocessingml.settings+xml">
        <DigestMethod Algorithm="http://www.w3.org/2001/04/xmlenc#sha256"/>
        <DigestValue>uIPBknk1BF0A0gHNroo/+W6sIZHL7Y39s7uOhIeXfww=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2021-06-21T06:43:14Z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16.0.10375/14</OfficeVersion>
          <ApplicationVersion>16.0.10375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2021-06-21T06:43:14Z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28322D-1B34-426C-9D00-D1669E294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2117</Words>
  <Characters>12494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3</cp:revision>
  <cp:lastPrinted>2018-08-08T13:48:00Z</cp:lastPrinted>
  <dcterms:created xsi:type="dcterms:W3CDTF">2021-06-21T06:42:00Z</dcterms:created>
  <dcterms:modified xsi:type="dcterms:W3CDTF">2021-06-21T06:42:00Z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